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bookmarkStart w:id="0" w:name="_GoBack"/>
      <w:bookmarkEnd w:id="0"/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84218E">
      <w:pPr>
        <w:rPr>
          <w:rFonts w:ascii="Arial" w:hAnsi="Arial" w:cs="Arial"/>
        </w:rPr>
      </w:pPr>
      <w:r>
        <w:rPr>
          <w:rFonts w:ascii="Arial" w:hAnsi="Arial" w:cs="Arial"/>
        </w:rPr>
        <w:t>Tuesday,</w:t>
      </w:r>
      <w:r w:rsidR="00607C0C">
        <w:rPr>
          <w:rFonts w:ascii="Arial" w:hAnsi="Arial" w:cs="Arial"/>
        </w:rPr>
        <w:t xml:space="preserve"> September, </w:t>
      </w:r>
      <w:r>
        <w:rPr>
          <w:rFonts w:ascii="Arial" w:hAnsi="Arial" w:cs="Arial"/>
        </w:rPr>
        <w:t>6</w:t>
      </w:r>
      <w:r w:rsidRPr="0084218E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A4370A">
        <w:rPr>
          <w:rFonts w:ascii="Arial" w:hAnsi="Arial" w:cs="Arial"/>
        </w:rPr>
        <w:t>: Cells</w:t>
      </w:r>
    </w:p>
    <w:p w:rsidR="00564503" w:rsidRPr="00CD306D" w:rsidRDefault="00564503">
      <w:pPr>
        <w:rPr>
          <w:rFonts w:ascii="Arial" w:hAnsi="Arial" w:cs="Arial"/>
        </w:rPr>
      </w:pPr>
    </w:p>
    <w:p w:rsidR="0084218E" w:rsidRDefault="00607C0C" w:rsidP="0084218E">
      <w:pPr>
        <w:rPr>
          <w:rFonts w:ascii="Tahoma" w:hAnsi="Tahoma" w:cs="Tahoma"/>
          <w:color w:val="3F3F3F"/>
          <w:sz w:val="22"/>
          <w:szCs w:val="22"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Pr="00607C0C">
        <w:rPr>
          <w:rFonts w:ascii="Tahoma" w:hAnsi="Tahoma" w:cs="Tahoma"/>
          <w:color w:val="3F3F3F"/>
          <w:sz w:val="22"/>
          <w:szCs w:val="22"/>
        </w:rPr>
        <w:t xml:space="preserve"> </w:t>
      </w:r>
    </w:p>
    <w:p w:rsidR="0084218E" w:rsidRDefault="0084218E" w:rsidP="0084218E">
      <w:pPr>
        <w:rPr>
          <w:rFonts w:ascii="Tahoma" w:hAnsi="Tahoma" w:cs="Tahoma"/>
          <w:color w:val="3F3F3F"/>
          <w:sz w:val="22"/>
          <w:szCs w:val="22"/>
        </w:rPr>
      </w:pPr>
    </w:p>
    <w:p w:rsidR="0084218E" w:rsidRDefault="0084218E" w:rsidP="0084218E">
      <w:pPr>
        <w:widowControl w:val="0"/>
        <w:autoSpaceDE w:val="0"/>
        <w:autoSpaceDN w:val="0"/>
        <w:adjustRightInd w:val="0"/>
        <w:rPr>
          <w:rFonts w:ascii="Tahoma" w:hAnsi="Tahoma" w:cs="Tahoma"/>
          <w:color w:val="3F3F3F"/>
          <w:sz w:val="22"/>
          <w:szCs w:val="22"/>
        </w:rPr>
      </w:pPr>
      <w:r>
        <w:rPr>
          <w:rFonts w:ascii="Tahoma" w:hAnsi="Tahoma" w:cs="Tahoma"/>
          <w:color w:val="3F3F3F"/>
          <w:sz w:val="22"/>
          <w:szCs w:val="22"/>
        </w:rPr>
        <w:t>LSM-PE.2.2.2 Construct an analogical model (analogy) of the interaction of the internal components of a cell (e.g., working parts of a city, factory, or automobile). Predict and justify, using the model, the impact on the cell or on the organism if one or the components fails to function properly.</w:t>
      </w:r>
    </w:p>
    <w:p w:rsidR="0084218E" w:rsidRDefault="0084218E" w:rsidP="0084218E">
      <w:pPr>
        <w:rPr>
          <w:rFonts w:ascii="Tahoma" w:hAnsi="Tahoma" w:cs="Tahoma"/>
          <w:color w:val="3F3F3F"/>
          <w:sz w:val="22"/>
          <w:szCs w:val="22"/>
        </w:rPr>
      </w:pPr>
    </w:p>
    <w:p w:rsidR="00564503" w:rsidRPr="00CD306D" w:rsidRDefault="00564503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>: Students will…..</w:t>
      </w:r>
    </w:p>
    <w:p w:rsidR="00607C0C" w:rsidRDefault="00607C0C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FC6CB4" w:rsidRDefault="0084218E" w:rsidP="00564503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Bring supplies to work on their cell city</w:t>
      </w:r>
    </w:p>
    <w:p w:rsidR="0084218E" w:rsidRDefault="0084218E" w:rsidP="00564503">
      <w:pPr>
        <w:rPr>
          <w:rFonts w:ascii="Arial" w:hAnsi="Arial" w:cs="Arial"/>
          <w:color w:val="3F3F3F"/>
        </w:rPr>
      </w:pPr>
    </w:p>
    <w:p w:rsidR="0084218E" w:rsidRDefault="0084218E" w:rsidP="00564503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Watch a video over cell city</w:t>
      </w:r>
    </w:p>
    <w:p w:rsidR="00FC6CB4" w:rsidRDefault="00FC6CB4" w:rsidP="00564503">
      <w:pPr>
        <w:rPr>
          <w:rFonts w:ascii="Arial" w:hAnsi="Arial" w:cs="Arial"/>
          <w:color w:val="3F3F3F"/>
        </w:rPr>
      </w:pPr>
    </w:p>
    <w:p w:rsidR="00FC6CB4" w:rsidRPr="00CD306D" w:rsidRDefault="00FC6CB4" w:rsidP="00564503">
      <w:pPr>
        <w:rPr>
          <w:rFonts w:ascii="Arial" w:hAnsi="Arial" w:cs="Arial"/>
          <w:color w:val="3F3F3F"/>
        </w:rPr>
      </w:pPr>
    </w:p>
    <w:p w:rsidR="00607C0C" w:rsidRDefault="008B3745" w:rsidP="00A04FD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Closure</w:t>
      </w:r>
      <w:r w:rsidR="009D1489">
        <w:rPr>
          <w:rFonts w:ascii="Arial" w:hAnsi="Arial" w:cs="Arial"/>
          <w:color w:val="3F3F3F"/>
        </w:rPr>
        <w:t xml:space="preserve">:  </w:t>
      </w:r>
    </w:p>
    <w:p w:rsidR="00607C0C" w:rsidRDefault="00607C0C" w:rsidP="00A04FD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8B3745" w:rsidRDefault="0084218E" w:rsidP="00564503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Progress will be checked on their construction of the model</w:t>
      </w:r>
    </w:p>
    <w:p w:rsidR="0084218E" w:rsidRDefault="0084218E" w:rsidP="00564503">
      <w:pPr>
        <w:rPr>
          <w:rFonts w:ascii="Arial" w:hAnsi="Arial" w:cs="Arial"/>
          <w:color w:val="3F3F3F"/>
        </w:rPr>
      </w:pPr>
    </w:p>
    <w:p w:rsidR="0084218E" w:rsidRPr="00CD306D" w:rsidRDefault="0084218E" w:rsidP="00564503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Emphasis will be placed on proper storage and clean up</w:t>
      </w:r>
    </w:p>
    <w:p w:rsidR="008B3745" w:rsidRPr="00CD306D" w:rsidRDefault="008B3745" w:rsidP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2E3B40"/>
    <w:rsid w:val="00362C5C"/>
    <w:rsid w:val="00564503"/>
    <w:rsid w:val="005B1D13"/>
    <w:rsid w:val="00607C0C"/>
    <w:rsid w:val="00792EC4"/>
    <w:rsid w:val="007C354E"/>
    <w:rsid w:val="0084218E"/>
    <w:rsid w:val="008B3745"/>
    <w:rsid w:val="009D1489"/>
    <w:rsid w:val="00A04FD3"/>
    <w:rsid w:val="00A11058"/>
    <w:rsid w:val="00A4370A"/>
    <w:rsid w:val="00C44DB7"/>
    <w:rsid w:val="00CB02E7"/>
    <w:rsid w:val="00CD306D"/>
    <w:rsid w:val="00FC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Macintosh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2011-08-28T22:13:00Z</dcterms:created>
  <dcterms:modified xsi:type="dcterms:W3CDTF">2011-08-28T22:13:00Z</dcterms:modified>
</cp:coreProperties>
</file>